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603FD85A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2C38D8">
        <w:rPr>
          <w:rFonts w:asciiTheme="minorHAnsi" w:eastAsia="Arial" w:hAnsiTheme="minorHAnsi" w:cstheme="minorHAnsi"/>
          <w:color w:val="0000CC"/>
          <w:sz w:val="24"/>
          <w:szCs w:val="24"/>
        </w:rPr>
        <w:t>7</w:t>
      </w:r>
    </w:p>
    <w:p w14:paraId="53DD099C" w14:textId="77777777" w:rsidR="00A2551D" w:rsidRDefault="00A2551D" w:rsidP="00A2551D">
      <w:pPr>
        <w:rPr>
          <w:rFonts w:asciiTheme="minorHAnsi" w:eastAsia="Times New Roman" w:hAnsiTheme="minorHAnsi" w:cstheme="minorHAnsi"/>
          <w:b/>
          <w:bCs/>
          <w:color w:val="0000CC"/>
          <w:lang w:eastAsia="en-US" w:bidi="ar-SA"/>
        </w:rPr>
      </w:pPr>
    </w:p>
    <w:p w14:paraId="5812ED4D" w14:textId="77777777" w:rsidR="00A2551D" w:rsidRPr="006F46E3" w:rsidRDefault="00A2551D" w:rsidP="00A2551D">
      <w:pPr>
        <w:rPr>
          <w:rFonts w:cs="Arial"/>
        </w:rPr>
      </w:pPr>
      <w:r>
        <w:rPr>
          <w:rFonts w:cs="Arial"/>
          <w:b/>
        </w:rPr>
        <w:t>Wykonawca</w:t>
      </w:r>
      <w:r w:rsidRPr="00BE23DE">
        <w:rPr>
          <w:rFonts w:cs="Arial"/>
          <w:b/>
        </w:rPr>
        <w:t>:</w:t>
      </w:r>
    </w:p>
    <w:p w14:paraId="692685E0" w14:textId="0E71BEC6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</w:t>
      </w:r>
      <w:r>
        <w:rPr>
          <w:rFonts w:cs="Arial"/>
        </w:rPr>
        <w:t>……</w:t>
      </w:r>
    </w:p>
    <w:p w14:paraId="05EAD997" w14:textId="4612A4A2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</w:t>
      </w:r>
      <w:r>
        <w:rPr>
          <w:rFonts w:cs="Arial"/>
        </w:rPr>
        <w:t>……</w:t>
      </w:r>
    </w:p>
    <w:p w14:paraId="1DAA28F6" w14:textId="5442C7CC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………………………………</w:t>
      </w:r>
    </w:p>
    <w:p w14:paraId="23F21433" w14:textId="77777777" w:rsidR="00A2551D" w:rsidRPr="00BE23DE" w:rsidRDefault="00A2551D" w:rsidP="00A2551D">
      <w:pPr>
        <w:ind w:right="5953"/>
        <w:rPr>
          <w:rFonts w:cs="Arial"/>
          <w:i/>
        </w:rPr>
      </w:pPr>
      <w:r w:rsidRPr="00BE23DE">
        <w:rPr>
          <w:rFonts w:cs="Arial"/>
          <w:i/>
        </w:rPr>
        <w:t>(pełna nazwa/firma, adres, w zależności od podmiotu: NIP/PESEL, KRS/CEiDG)</w:t>
      </w:r>
    </w:p>
    <w:p w14:paraId="18FDB029" w14:textId="77777777" w:rsidR="00A2551D" w:rsidRPr="00BE23DE" w:rsidRDefault="00A2551D" w:rsidP="00A2551D">
      <w:pPr>
        <w:rPr>
          <w:rFonts w:cs="Arial"/>
          <w:u w:val="single"/>
        </w:rPr>
      </w:pPr>
      <w:r w:rsidRPr="00BE23DE">
        <w:rPr>
          <w:rFonts w:cs="Arial"/>
          <w:u w:val="single"/>
        </w:rPr>
        <w:t>reprezentowany przez:</w:t>
      </w:r>
    </w:p>
    <w:p w14:paraId="575BE13F" w14:textId="44FABB78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………………………………………………</w:t>
      </w:r>
      <w:r>
        <w:rPr>
          <w:rFonts w:cs="Arial"/>
        </w:rPr>
        <w:t>………………</w:t>
      </w:r>
    </w:p>
    <w:p w14:paraId="7ADD0B3E" w14:textId="77777777" w:rsidR="00A2551D" w:rsidRPr="00BE23DE" w:rsidRDefault="00A2551D" w:rsidP="00A2551D">
      <w:pPr>
        <w:ind w:right="5954"/>
        <w:rPr>
          <w:rFonts w:cs="Arial"/>
        </w:rPr>
      </w:pPr>
    </w:p>
    <w:p w14:paraId="65A2B45F" w14:textId="100591D4" w:rsidR="00A2551D" w:rsidRPr="00A36CE0" w:rsidRDefault="00A2551D" w:rsidP="00A36CE0">
      <w:pPr>
        <w:ind w:right="5953"/>
        <w:rPr>
          <w:rFonts w:cs="Arial"/>
          <w:i/>
        </w:rPr>
      </w:pPr>
      <w:r w:rsidRPr="00BE23DE">
        <w:rPr>
          <w:rFonts w:cs="Arial"/>
          <w:i/>
        </w:rPr>
        <w:t>(imię, nazwisko, stanowisko/podstawa do  reprezentacji)</w:t>
      </w:r>
    </w:p>
    <w:p w14:paraId="31799920" w14:textId="77777777" w:rsidR="00A2551D" w:rsidRDefault="00A2551D" w:rsidP="00A2551D">
      <w:pPr>
        <w:rPr>
          <w:lang w:eastAsia="en-US" w:bidi="ar-SA"/>
        </w:rPr>
      </w:pPr>
    </w:p>
    <w:p w14:paraId="6025D54C" w14:textId="77777777" w:rsidR="00A36CE0" w:rsidRDefault="00A36CE0" w:rsidP="00A36CE0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2674BFB8" w14:textId="77777777" w:rsidR="00A36CE0" w:rsidRPr="009937B8" w:rsidRDefault="00A36CE0" w:rsidP="00A36CE0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67EBBA07" w14:textId="77777777" w:rsidR="00A36CE0" w:rsidRPr="009937B8" w:rsidRDefault="00A36CE0" w:rsidP="00A36CE0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594C839F" w14:textId="192FC987" w:rsidR="00A36CE0" w:rsidRPr="009937B8" w:rsidRDefault="00A36CE0" w:rsidP="00A36CE0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DOTYCZĄCE </w:t>
      </w:r>
      <w:r w:rsidR="009A5FF8">
        <w:rPr>
          <w:rFonts w:asciiTheme="minorHAnsi" w:hAnsiTheme="minorHAnsi" w:cstheme="minorHAnsi"/>
          <w:bCs/>
          <w:iCs/>
          <w:sz w:val="22"/>
          <w:szCs w:val="22"/>
        </w:rPr>
        <w:t>USŁUG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, KTÓRE WYKON</w:t>
      </w:r>
      <w:r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676245DF" w14:textId="77777777" w:rsidR="00A36CE0" w:rsidRPr="00775393" w:rsidRDefault="00A36CE0" w:rsidP="00A36CE0">
      <w:pPr>
        <w:rPr>
          <w:rFonts w:asciiTheme="minorHAnsi" w:hAnsiTheme="minorHAnsi" w:cstheme="minorHAnsi"/>
          <w:sz w:val="22"/>
          <w:szCs w:val="22"/>
        </w:rPr>
      </w:pPr>
    </w:p>
    <w:p w14:paraId="401F776B" w14:textId="77777777" w:rsidR="00A36CE0" w:rsidRPr="00775393" w:rsidRDefault="00A36CE0" w:rsidP="00A36CE0">
      <w:pPr>
        <w:rPr>
          <w:rFonts w:asciiTheme="minorHAnsi" w:hAnsiTheme="minorHAnsi" w:cstheme="minorHAnsi"/>
          <w:sz w:val="22"/>
          <w:szCs w:val="22"/>
        </w:rPr>
      </w:pPr>
    </w:p>
    <w:p w14:paraId="123523EF" w14:textId="3C72ACBF" w:rsidR="00A36CE0" w:rsidRPr="0094242D" w:rsidRDefault="00A36CE0" w:rsidP="00A36CE0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Pr="0094242D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Usługa odbioru, transportu i zagospodarowania odpadów komunalnych</w:t>
      </w:r>
      <w:r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>
        <w:rPr>
          <w:rFonts w:asciiTheme="minorHAnsi" w:hAnsiTheme="minorHAnsi" w:cstheme="minorHAnsi"/>
          <w:sz w:val="22"/>
          <w:szCs w:val="22"/>
        </w:rPr>
        <w:t>następujące</w:t>
      </w:r>
      <w:r w:rsidRPr="001C338E">
        <w:rPr>
          <w:rFonts w:asciiTheme="minorHAnsi" w:hAnsiTheme="minorHAnsi" w:cstheme="minorHAnsi"/>
          <w:sz w:val="22"/>
          <w:szCs w:val="22"/>
        </w:rPr>
        <w:t xml:space="preserve"> </w:t>
      </w:r>
      <w:r w:rsidR="009A5FF8">
        <w:rPr>
          <w:rFonts w:asciiTheme="minorHAnsi" w:hAnsiTheme="minorHAnsi" w:cstheme="minorHAnsi"/>
          <w:sz w:val="22"/>
          <w:szCs w:val="22"/>
        </w:rPr>
        <w:t>usługi</w:t>
      </w:r>
      <w:r w:rsidRPr="001C338E">
        <w:rPr>
          <w:rFonts w:asciiTheme="minorHAnsi" w:hAnsiTheme="minorHAnsi" w:cstheme="minorHAnsi"/>
          <w:sz w:val="22"/>
          <w:szCs w:val="22"/>
        </w:rPr>
        <w:t xml:space="preserve">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1BB0360F" w14:textId="77777777" w:rsidR="00A36CE0" w:rsidRPr="00775393" w:rsidRDefault="00A36CE0" w:rsidP="00A36CE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1693B2" w14:textId="77777777" w:rsidR="00A36CE0" w:rsidRPr="00775393" w:rsidRDefault="00A36CE0" w:rsidP="00A36CE0">
      <w:pPr>
        <w:rPr>
          <w:rFonts w:asciiTheme="minorHAnsi" w:hAnsiTheme="minorHAnsi" w:cstheme="minorHAnsi"/>
          <w:sz w:val="22"/>
          <w:szCs w:val="22"/>
        </w:rPr>
      </w:pPr>
    </w:p>
    <w:p w14:paraId="472D00FC" w14:textId="77777777" w:rsidR="00A36CE0" w:rsidRPr="00775393" w:rsidRDefault="00A36CE0" w:rsidP="00A36CE0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A36CE0" w:rsidRPr="00775393" w14:paraId="76E8852D" w14:textId="77777777" w:rsidTr="00A36CE0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48B9DEA" w14:textId="77777777" w:rsidR="00A36CE0" w:rsidRPr="00775393" w:rsidRDefault="00A36CE0" w:rsidP="00735D5A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1B35CFBC" w14:textId="77777777" w:rsidR="00A36CE0" w:rsidRPr="00233584" w:rsidRDefault="00A36CE0" w:rsidP="00735D5A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A6F1BD6" w14:textId="77777777" w:rsidR="00A36CE0" w:rsidRPr="00775393" w:rsidRDefault="00A36CE0" w:rsidP="00735D5A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138BD7F5" w14:textId="2DDB81E4" w:rsidR="00A36CE0" w:rsidRPr="00775393" w:rsidRDefault="009A5FF8" w:rsidP="00735D5A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Usługa</w:t>
            </w:r>
            <w:r w:rsidR="00A36CE0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 w:rsidR="00A36CE0"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="00A36CE0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 w:rsidR="00A36CE0"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="00A36CE0"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 w:rsidR="00A36CE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A36CE0"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A36CE0" w:rsidRPr="00775393" w14:paraId="78C73B6B" w14:textId="77777777" w:rsidTr="00A36CE0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514A11DF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19C820A" w14:textId="77777777" w:rsidR="00A36CE0" w:rsidRPr="00775393" w:rsidRDefault="00A36CE0" w:rsidP="00735D5A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6DF0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A36CE0" w:rsidRPr="00775393" w14:paraId="485F67E6" w14:textId="77777777" w:rsidTr="00A36CE0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0E3F70A9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32D1AF61" w14:textId="77777777" w:rsidR="00A36CE0" w:rsidRPr="00775393" w:rsidRDefault="00A36CE0" w:rsidP="00735D5A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E79E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A36CE0" w:rsidRPr="00775393" w14:paraId="28A30494" w14:textId="77777777" w:rsidTr="00A36CE0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0F21B1AF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1AAA32DC" w14:textId="77777777" w:rsidR="00A36CE0" w:rsidRPr="00775393" w:rsidRDefault="00A36CE0" w:rsidP="00735D5A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E2D0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A36CE0" w:rsidRPr="00775393" w14:paraId="729634AF" w14:textId="77777777" w:rsidTr="00A36CE0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0F37264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6782AE3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2806" w14:textId="77777777" w:rsidR="00A36CE0" w:rsidRPr="00775393" w:rsidRDefault="00A36CE0" w:rsidP="00735D5A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10BC9F84" w14:textId="77777777" w:rsidR="00A36CE0" w:rsidRPr="00775393" w:rsidRDefault="00A36CE0" w:rsidP="00A36CE0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544B7AB6" w14:textId="77777777" w:rsidR="00A2551D" w:rsidRDefault="00A2551D" w:rsidP="00A2551D">
      <w:pPr>
        <w:rPr>
          <w:lang w:eastAsia="en-US" w:bidi="ar-SA"/>
        </w:rPr>
      </w:pPr>
    </w:p>
    <w:p w14:paraId="3E39DFF0" w14:textId="77777777" w:rsidR="00A2551D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  <w:r>
        <w:rPr>
          <w:lang w:eastAsia="en-US" w:bidi="ar-SA"/>
        </w:rPr>
        <w:tab/>
      </w:r>
    </w:p>
    <w:p w14:paraId="4D50DCDE" w14:textId="77777777" w:rsidR="00A2551D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323612F5" w14:textId="77777777" w:rsidR="00A2551D" w:rsidRPr="00A923CC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center"/>
        <w:rPr>
          <w:rFonts w:eastAsia="Calibri" w:cs="Times New Roman"/>
          <w:i/>
          <w:sz w:val="20"/>
          <w:szCs w:val="20"/>
          <w:lang w:bidi="ar-SA"/>
        </w:rPr>
      </w:pPr>
      <w:r>
        <w:rPr>
          <w:rFonts w:eastAsia="Calibri" w:cs="Times New Roman"/>
          <w:i/>
          <w:sz w:val="20"/>
          <w:szCs w:val="20"/>
          <w:lang w:bidi="ar-SA"/>
        </w:rPr>
        <w:t xml:space="preserve">                                                                                                   ……………………………………………………..</w:t>
      </w:r>
    </w:p>
    <w:p w14:paraId="5F820077" w14:textId="77777777" w:rsidR="00A2551D" w:rsidRPr="00A923CC" w:rsidRDefault="00A2551D" w:rsidP="00A2551D">
      <w:pPr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A923C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74432" wp14:editId="42DFED6F">
                <wp:simplePos x="0" y="0"/>
                <wp:positionH relativeFrom="margin">
                  <wp:posOffset>3086100</wp:posOffset>
                </wp:positionH>
                <wp:positionV relativeFrom="paragraph">
                  <wp:posOffset>193040</wp:posOffset>
                </wp:positionV>
                <wp:extent cx="2599690" cy="1009650"/>
                <wp:effectExtent l="57150" t="209550" r="200660" b="57150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773B6D4" w14:textId="77777777" w:rsidR="001932B8" w:rsidRPr="001932B8" w:rsidRDefault="001932B8" w:rsidP="001932B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1932B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oświadczenia w imieniu Wykonawcy(ów). </w:t>
                            </w:r>
                          </w:p>
                          <w:p w14:paraId="2D39E804" w14:textId="77777777" w:rsidR="001932B8" w:rsidRPr="001932B8" w:rsidRDefault="001932B8" w:rsidP="001932B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1932B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winno być podpisane kwalifikowanym, osobistym lub zaufanym podpisem elektronicznym</w:t>
                            </w:r>
                          </w:p>
                          <w:p w14:paraId="2186A4D1" w14:textId="77777777" w:rsidR="001932B8" w:rsidRPr="001932B8" w:rsidRDefault="001932B8" w:rsidP="001932B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</w:p>
                          <w:p w14:paraId="456DA4B7" w14:textId="77777777" w:rsidR="001932B8" w:rsidRPr="001932B8" w:rsidRDefault="001932B8" w:rsidP="001932B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</w:p>
                          <w:p w14:paraId="2240DDA7" w14:textId="13CE9696" w:rsidR="00A2551D" w:rsidRPr="00E11090" w:rsidRDefault="00A2551D" w:rsidP="00A2551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7443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3pt;margin-top:15.2pt;width:204.7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Tw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">
                <o:extrusion v:ext="view" color="white" on="t"/>
                <v:textbox>
                  <w:txbxContent>
                    <w:p w14:paraId="7773B6D4" w14:textId="77777777" w:rsidR="001932B8" w:rsidRPr="001932B8" w:rsidRDefault="001932B8" w:rsidP="001932B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1932B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oświadczenia w imieniu Wykonawcy(ów). </w:t>
                      </w:r>
                    </w:p>
                    <w:p w14:paraId="2D39E804" w14:textId="77777777" w:rsidR="001932B8" w:rsidRPr="001932B8" w:rsidRDefault="001932B8" w:rsidP="001932B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1932B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winno być podpisane kwalifikowanym, osobistym lub zaufanym podpisem elektronicznym</w:t>
                      </w:r>
                    </w:p>
                    <w:p w14:paraId="2186A4D1" w14:textId="77777777" w:rsidR="001932B8" w:rsidRPr="001932B8" w:rsidRDefault="001932B8" w:rsidP="001932B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</w:p>
                    <w:p w14:paraId="456DA4B7" w14:textId="77777777" w:rsidR="001932B8" w:rsidRPr="001932B8" w:rsidRDefault="001932B8" w:rsidP="001932B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</w:p>
                    <w:p w14:paraId="2240DDA7" w14:textId="13CE9696" w:rsidR="00A2551D" w:rsidRPr="00E11090" w:rsidRDefault="00A2551D" w:rsidP="00A2551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58CFAA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7F237EF3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0FCA3A73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5C30FF27" w14:textId="77777777" w:rsidR="00A2551D" w:rsidRPr="00A923CC" w:rsidRDefault="00A2551D" w:rsidP="00A2551D">
      <w:pPr>
        <w:spacing w:line="276" w:lineRule="auto"/>
        <w:ind w:right="-993"/>
        <w:contextualSpacing/>
        <w:jc w:val="both"/>
        <w:rPr>
          <w:rFonts w:cs="Times New Roman"/>
          <w:sz w:val="18"/>
          <w:szCs w:val="20"/>
        </w:rPr>
      </w:pPr>
      <w:r w:rsidRPr="00A923CC">
        <w:rPr>
          <w:rFonts w:cs="Times New Roman"/>
          <w:sz w:val="18"/>
          <w:szCs w:val="18"/>
        </w:rPr>
        <w:t xml:space="preserve">      ............................, dn. _ _ . _ _ . _ _ _ _r.                                            </w:t>
      </w:r>
    </w:p>
    <w:p w14:paraId="5EB96FE8" w14:textId="77777777" w:rsidR="00A2551D" w:rsidRPr="00A923CC" w:rsidRDefault="00A2551D" w:rsidP="00A2551D">
      <w:pPr>
        <w:tabs>
          <w:tab w:val="left" w:pos="6195"/>
        </w:tabs>
        <w:rPr>
          <w:rFonts w:cs="Times New Roman"/>
          <w:sz w:val="18"/>
          <w:szCs w:val="20"/>
        </w:rPr>
      </w:pPr>
    </w:p>
    <w:p w14:paraId="5E87F516" w14:textId="0B06F0F9" w:rsidR="00A2551D" w:rsidRDefault="00A2551D" w:rsidP="00A2551D">
      <w:pPr>
        <w:tabs>
          <w:tab w:val="left" w:pos="2100"/>
        </w:tabs>
        <w:rPr>
          <w:lang w:eastAsia="en-US" w:bidi="ar-SA"/>
        </w:rPr>
      </w:pPr>
    </w:p>
    <w:p w14:paraId="03F8026A" w14:textId="77777777" w:rsidR="001932B8" w:rsidRPr="001932B8" w:rsidRDefault="001932B8" w:rsidP="001932B8">
      <w:pPr>
        <w:rPr>
          <w:lang w:eastAsia="en-US" w:bidi="ar-SA"/>
        </w:rPr>
      </w:pPr>
    </w:p>
    <w:p w14:paraId="677ECCDF" w14:textId="77777777" w:rsidR="001932B8" w:rsidRPr="001932B8" w:rsidRDefault="001932B8" w:rsidP="001932B8">
      <w:pPr>
        <w:rPr>
          <w:lang w:eastAsia="en-US" w:bidi="ar-SA"/>
        </w:rPr>
      </w:pPr>
    </w:p>
    <w:p w14:paraId="71296438" w14:textId="77777777" w:rsidR="001932B8" w:rsidRDefault="001932B8" w:rsidP="001932B8">
      <w:pPr>
        <w:rPr>
          <w:lang w:eastAsia="en-US" w:bidi="ar-SA"/>
        </w:rPr>
      </w:pPr>
    </w:p>
    <w:p w14:paraId="22B6A8BF" w14:textId="77777777" w:rsidR="001932B8" w:rsidRDefault="001932B8" w:rsidP="001932B8">
      <w:pPr>
        <w:rPr>
          <w:lang w:eastAsia="en-US" w:bidi="ar-SA"/>
        </w:rPr>
      </w:pPr>
    </w:p>
    <w:p w14:paraId="124C99BD" w14:textId="1FB2B164" w:rsidR="001932B8" w:rsidRPr="001932B8" w:rsidRDefault="001932B8" w:rsidP="001932B8">
      <w:pPr>
        <w:tabs>
          <w:tab w:val="left" w:pos="2835"/>
        </w:tabs>
        <w:rPr>
          <w:lang w:eastAsia="en-US" w:bidi="ar-SA"/>
        </w:rPr>
      </w:pPr>
      <w:r>
        <w:rPr>
          <w:lang w:eastAsia="en-US" w:bidi="ar-SA"/>
        </w:rPr>
        <w:tab/>
      </w:r>
    </w:p>
    <w:sectPr w:rsidR="001932B8" w:rsidRPr="001932B8" w:rsidSect="009525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F6071" w14:textId="77777777" w:rsidR="000D3603" w:rsidRDefault="000D3603" w:rsidP="007E4908">
      <w:r>
        <w:separator/>
      </w:r>
    </w:p>
  </w:endnote>
  <w:endnote w:type="continuationSeparator" w:id="0">
    <w:p w14:paraId="06FC5042" w14:textId="77777777" w:rsidR="000D3603" w:rsidRDefault="000D3603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0E0A6" w14:textId="77777777" w:rsidR="007F75FB" w:rsidRDefault="007F75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DB34E" w14:textId="77777777" w:rsidR="007F75FB" w:rsidRDefault="007F7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F529C" w14:textId="77777777" w:rsidR="000D3603" w:rsidRDefault="000D3603" w:rsidP="007E4908">
      <w:r>
        <w:separator/>
      </w:r>
    </w:p>
  </w:footnote>
  <w:footnote w:type="continuationSeparator" w:id="0">
    <w:p w14:paraId="30600341" w14:textId="77777777" w:rsidR="000D3603" w:rsidRDefault="000D3603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A1774" w14:textId="77777777" w:rsidR="007F75FB" w:rsidRDefault="007F75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0714E2BB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7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1501638736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8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1501638736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7F75FB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E6FB3" w14:textId="77777777" w:rsidR="007F75FB" w:rsidRDefault="007F75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singleLevel"/>
    <w:tmpl w:val="B8C25C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0A"/>
    <w:multiLevelType w:val="singleLevel"/>
    <w:tmpl w:val="BBF2B8B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53B6A"/>
    <w:multiLevelType w:val="hybridMultilevel"/>
    <w:tmpl w:val="C96015A2"/>
    <w:lvl w:ilvl="0" w:tplc="6994B46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0000CC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A5375"/>
    <w:multiLevelType w:val="hybridMultilevel"/>
    <w:tmpl w:val="ED94F8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13"/>
  </w:num>
  <w:num w:numId="2" w16cid:durableId="947732836">
    <w:abstractNumId w:val="19"/>
  </w:num>
  <w:num w:numId="3" w16cid:durableId="1691645539">
    <w:abstractNumId w:val="16"/>
  </w:num>
  <w:num w:numId="4" w16cid:durableId="619191173">
    <w:abstractNumId w:val="22"/>
  </w:num>
  <w:num w:numId="5" w16cid:durableId="1592855862">
    <w:abstractNumId w:val="18"/>
  </w:num>
  <w:num w:numId="6" w16cid:durableId="2070958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20"/>
  </w:num>
  <w:num w:numId="8" w16cid:durableId="1837649159">
    <w:abstractNumId w:val="21"/>
  </w:num>
  <w:num w:numId="9" w16cid:durableId="67924185">
    <w:abstractNumId w:val="15"/>
  </w:num>
  <w:num w:numId="10" w16cid:durableId="47344656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9931113">
    <w:abstractNumId w:val="0"/>
  </w:num>
  <w:num w:numId="12" w16cid:durableId="616252186">
    <w:abstractNumId w:val="1"/>
  </w:num>
  <w:num w:numId="13" w16cid:durableId="1985350504">
    <w:abstractNumId w:val="2"/>
  </w:num>
  <w:num w:numId="14" w16cid:durableId="889458291">
    <w:abstractNumId w:val="3"/>
  </w:num>
  <w:num w:numId="15" w16cid:durableId="382801614">
    <w:abstractNumId w:val="4"/>
  </w:num>
  <w:num w:numId="16" w16cid:durableId="293364625">
    <w:abstractNumId w:val="5"/>
  </w:num>
  <w:num w:numId="17" w16cid:durableId="24328278">
    <w:abstractNumId w:val="6"/>
  </w:num>
  <w:num w:numId="18" w16cid:durableId="2027705976">
    <w:abstractNumId w:val="7"/>
  </w:num>
  <w:num w:numId="19" w16cid:durableId="153035719">
    <w:abstractNumId w:val="8"/>
  </w:num>
  <w:num w:numId="20" w16cid:durableId="1395544241">
    <w:abstractNumId w:val="9"/>
  </w:num>
  <w:num w:numId="21" w16cid:durableId="1337995767">
    <w:abstractNumId w:val="10"/>
  </w:num>
  <w:num w:numId="22" w16cid:durableId="343020056">
    <w:abstractNumId w:val="11"/>
  </w:num>
  <w:num w:numId="23" w16cid:durableId="1627391786">
    <w:abstractNumId w:val="12"/>
  </w:num>
  <w:num w:numId="24" w16cid:durableId="1550022994">
    <w:abstractNumId w:val="14"/>
  </w:num>
  <w:num w:numId="25" w16cid:durableId="19777588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71669"/>
    <w:rsid w:val="0007715A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C53E0"/>
    <w:rsid w:val="000D16C7"/>
    <w:rsid w:val="000D30DA"/>
    <w:rsid w:val="000D3603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84109"/>
    <w:rsid w:val="00190B89"/>
    <w:rsid w:val="001932B8"/>
    <w:rsid w:val="001A535D"/>
    <w:rsid w:val="001A6E73"/>
    <w:rsid w:val="001B1CC9"/>
    <w:rsid w:val="001B4A4C"/>
    <w:rsid w:val="001D79FC"/>
    <w:rsid w:val="001E6187"/>
    <w:rsid w:val="001F13AB"/>
    <w:rsid w:val="002052DC"/>
    <w:rsid w:val="00207930"/>
    <w:rsid w:val="00207F28"/>
    <w:rsid w:val="00223E93"/>
    <w:rsid w:val="0022682B"/>
    <w:rsid w:val="002321F2"/>
    <w:rsid w:val="00232FC3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09AD"/>
    <w:rsid w:val="002B2A89"/>
    <w:rsid w:val="002B30A5"/>
    <w:rsid w:val="002B5B03"/>
    <w:rsid w:val="002C38D8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3F"/>
    <w:rsid w:val="003614F3"/>
    <w:rsid w:val="00362344"/>
    <w:rsid w:val="003633D1"/>
    <w:rsid w:val="003646E0"/>
    <w:rsid w:val="00373FA8"/>
    <w:rsid w:val="0037521A"/>
    <w:rsid w:val="003845A4"/>
    <w:rsid w:val="00390E23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0E64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62B0"/>
    <w:rsid w:val="00570CCB"/>
    <w:rsid w:val="00571183"/>
    <w:rsid w:val="00586E13"/>
    <w:rsid w:val="005917B1"/>
    <w:rsid w:val="005A3DD1"/>
    <w:rsid w:val="005B7241"/>
    <w:rsid w:val="005B7E39"/>
    <w:rsid w:val="005C39E2"/>
    <w:rsid w:val="005D5A97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D5402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7F75FB"/>
    <w:rsid w:val="0080503B"/>
    <w:rsid w:val="00811184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18C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8F6E79"/>
    <w:rsid w:val="009137A3"/>
    <w:rsid w:val="009278FC"/>
    <w:rsid w:val="009319D5"/>
    <w:rsid w:val="0093788A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A1BD4"/>
    <w:rsid w:val="009A5FF8"/>
    <w:rsid w:val="009C4CBB"/>
    <w:rsid w:val="009D1EBC"/>
    <w:rsid w:val="009D3A8D"/>
    <w:rsid w:val="009D7C7A"/>
    <w:rsid w:val="00A07BE1"/>
    <w:rsid w:val="00A1031B"/>
    <w:rsid w:val="00A1470E"/>
    <w:rsid w:val="00A211F3"/>
    <w:rsid w:val="00A2551D"/>
    <w:rsid w:val="00A270AE"/>
    <w:rsid w:val="00A36CE0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287C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769DC"/>
    <w:rsid w:val="00C81401"/>
    <w:rsid w:val="00C82614"/>
    <w:rsid w:val="00C93E34"/>
    <w:rsid w:val="00CA5798"/>
    <w:rsid w:val="00CB0A90"/>
    <w:rsid w:val="00CC0E19"/>
    <w:rsid w:val="00CC4C71"/>
    <w:rsid w:val="00CC5C97"/>
    <w:rsid w:val="00CC6286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91C81"/>
    <w:rsid w:val="00DA0A31"/>
    <w:rsid w:val="00DB3533"/>
    <w:rsid w:val="00DB460D"/>
    <w:rsid w:val="00DB7C0E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830A2"/>
    <w:rsid w:val="00E86CF7"/>
    <w:rsid w:val="00E92031"/>
    <w:rsid w:val="00E94641"/>
    <w:rsid w:val="00EA0230"/>
    <w:rsid w:val="00EB041C"/>
    <w:rsid w:val="00EB3AB8"/>
    <w:rsid w:val="00EB6C4D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9317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91C81"/>
    <w:pPr>
      <w:keepNext/>
      <w:numPr>
        <w:ilvl w:val="3"/>
        <w:numId w:val="1"/>
      </w:numPr>
      <w:outlineLvl w:val="3"/>
    </w:pPr>
    <w:rPr>
      <w:rFonts w:eastAsia="Arial" w:cs="Times New Roman"/>
      <w:b/>
      <w:bCs/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Nagwek4Znak">
    <w:name w:val="Nagłówek 4 Znak"/>
    <w:basedOn w:val="Domylnaczcionkaakapitu"/>
    <w:link w:val="Nagwek4"/>
    <w:rsid w:val="00D91C81"/>
    <w:rPr>
      <w:rFonts w:ascii="Times New Roman" w:eastAsia="Arial" w:hAnsi="Times New Roman" w:cs="Times New Roman"/>
      <w:b/>
      <w:bCs/>
      <w:kern w:val="1"/>
      <w:sz w:val="24"/>
      <w:szCs w:val="24"/>
      <w:lang w:eastAsia="zh-CN" w:bidi="hi-IN"/>
    </w:rPr>
  </w:style>
  <w:style w:type="character" w:customStyle="1" w:styleId="WW8Num2z0">
    <w:name w:val="WW8Num2z0"/>
    <w:rsid w:val="00D91C81"/>
    <w:rPr>
      <w:rFonts w:ascii="Symbol" w:hAnsi="Symbol" w:cs="Symbol"/>
    </w:rPr>
  </w:style>
  <w:style w:type="character" w:customStyle="1" w:styleId="WW8Num3z0">
    <w:name w:val="WW8Num3z0"/>
    <w:rsid w:val="00D91C81"/>
    <w:rPr>
      <w:rFonts w:ascii="Wingdings" w:hAnsi="Wingdings" w:cs="Wingdings"/>
    </w:rPr>
  </w:style>
  <w:style w:type="character" w:customStyle="1" w:styleId="WW8Num7z0">
    <w:name w:val="WW8Num7z0"/>
    <w:rsid w:val="00D91C81"/>
    <w:rPr>
      <w:rFonts w:ascii="Symbol" w:hAnsi="Symbol" w:cs="Symbol"/>
    </w:rPr>
  </w:style>
  <w:style w:type="character" w:customStyle="1" w:styleId="WW8Num8z0">
    <w:name w:val="WW8Num8z0"/>
    <w:rsid w:val="00D91C81"/>
    <w:rPr>
      <w:b w:val="0"/>
    </w:rPr>
  </w:style>
  <w:style w:type="character" w:customStyle="1" w:styleId="Absatz-Standardschriftart">
    <w:name w:val="Absatz-Standardschriftart"/>
    <w:rsid w:val="00D91C81"/>
  </w:style>
  <w:style w:type="character" w:customStyle="1" w:styleId="WW8Num11z0">
    <w:name w:val="WW8Num11z0"/>
    <w:rsid w:val="00D91C81"/>
    <w:rPr>
      <w:b w:val="0"/>
    </w:rPr>
  </w:style>
  <w:style w:type="character" w:customStyle="1" w:styleId="WW-Absatz-Standardschriftart">
    <w:name w:val="WW-Absatz-Standardschriftart"/>
    <w:rsid w:val="00D91C81"/>
  </w:style>
  <w:style w:type="character" w:customStyle="1" w:styleId="WW8Num7z1">
    <w:name w:val="WW8Num7z1"/>
    <w:rsid w:val="00D91C81"/>
    <w:rPr>
      <w:rFonts w:ascii="Courier New" w:hAnsi="Courier New" w:cs="Courier New"/>
    </w:rPr>
  </w:style>
  <w:style w:type="character" w:customStyle="1" w:styleId="WW8Num7z2">
    <w:name w:val="WW8Num7z2"/>
    <w:rsid w:val="00D91C81"/>
    <w:rPr>
      <w:rFonts w:ascii="Wingdings" w:hAnsi="Wingdings" w:cs="Wingdings"/>
    </w:rPr>
  </w:style>
  <w:style w:type="character" w:customStyle="1" w:styleId="WW8Num1z0">
    <w:name w:val="WW8Num1z0"/>
    <w:rsid w:val="00D91C81"/>
    <w:rPr>
      <w:rFonts w:ascii="Wingdings" w:hAnsi="Wingdings" w:cs="Wingdings"/>
    </w:rPr>
  </w:style>
  <w:style w:type="character" w:customStyle="1" w:styleId="WW8Num1z1">
    <w:name w:val="WW8Num1z1"/>
    <w:rsid w:val="00D91C81"/>
    <w:rPr>
      <w:rFonts w:ascii="Courier New" w:hAnsi="Courier New" w:cs="Courier New"/>
    </w:rPr>
  </w:style>
  <w:style w:type="character" w:customStyle="1" w:styleId="WW8Num1z3">
    <w:name w:val="WW8Num1z3"/>
    <w:rsid w:val="00D91C81"/>
    <w:rPr>
      <w:rFonts w:ascii="Symbol" w:hAnsi="Symbol" w:cs="Symbol"/>
    </w:rPr>
  </w:style>
  <w:style w:type="character" w:customStyle="1" w:styleId="WW8Num4z0">
    <w:name w:val="WW8Num4z0"/>
    <w:rsid w:val="00D91C81"/>
    <w:rPr>
      <w:rFonts w:ascii="Courier New" w:hAnsi="Courier New" w:cs="Courier New"/>
    </w:rPr>
  </w:style>
  <w:style w:type="character" w:customStyle="1" w:styleId="WW8Num4z2">
    <w:name w:val="WW8Num4z2"/>
    <w:rsid w:val="00D91C81"/>
    <w:rPr>
      <w:rFonts w:ascii="Wingdings" w:hAnsi="Wingdings" w:cs="Wingdings"/>
    </w:rPr>
  </w:style>
  <w:style w:type="character" w:customStyle="1" w:styleId="WW8Num4z3">
    <w:name w:val="WW8Num4z3"/>
    <w:rsid w:val="00D91C81"/>
    <w:rPr>
      <w:rFonts w:ascii="Symbol" w:hAnsi="Symbol" w:cs="Symbol"/>
    </w:rPr>
  </w:style>
  <w:style w:type="character" w:customStyle="1" w:styleId="WW8Num10z0">
    <w:name w:val="WW8Num10z0"/>
    <w:rsid w:val="00D91C81"/>
    <w:rPr>
      <w:b w:val="0"/>
    </w:rPr>
  </w:style>
  <w:style w:type="paragraph" w:customStyle="1" w:styleId="Nagwek1">
    <w:name w:val="Nagłówek1"/>
    <w:basedOn w:val="Normalny"/>
    <w:next w:val="Tekstpodstawowy"/>
    <w:rsid w:val="00D91C81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paragraph" w:styleId="Lista">
    <w:name w:val="List"/>
    <w:basedOn w:val="Tekstpodstawowy"/>
    <w:rsid w:val="00D91C81"/>
    <w:rPr>
      <w:rFonts w:eastAsia="Lucida Sans Unicode" w:cs="Mangal"/>
      <w:kern w:val="1"/>
      <w:lang w:eastAsia="zh-CN" w:bidi="hi-IN"/>
    </w:rPr>
  </w:style>
  <w:style w:type="paragraph" w:styleId="Legenda">
    <w:name w:val="caption"/>
    <w:basedOn w:val="Normalny"/>
    <w:qFormat/>
    <w:rsid w:val="00D91C81"/>
    <w:pPr>
      <w:suppressLineNumber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Indeks">
    <w:name w:val="Indeks"/>
    <w:basedOn w:val="Normalny"/>
    <w:rsid w:val="00D91C81"/>
    <w:pPr>
      <w:suppressLineNumbers/>
    </w:pPr>
    <w:rPr>
      <w:rFonts w:eastAsia="Lucida Sans Unicode" w:cs="Mangal"/>
      <w:kern w:val="1"/>
      <w:lang w:eastAsia="zh-CN" w:bidi="hi-IN"/>
    </w:rPr>
  </w:style>
  <w:style w:type="paragraph" w:styleId="Podtytu">
    <w:name w:val="Subtitle"/>
    <w:basedOn w:val="Nagwek1"/>
    <w:next w:val="Tekstpodstawowy"/>
    <w:link w:val="PodtytuZnak"/>
    <w:qFormat/>
    <w:rsid w:val="00D91C81"/>
    <w:pPr>
      <w:jc w:val="center"/>
    </w:pPr>
    <w:rPr>
      <w:rFonts w:cs="Arial"/>
      <w:i/>
      <w:iCs/>
    </w:rPr>
  </w:style>
  <w:style w:type="character" w:customStyle="1" w:styleId="PodtytuZnak">
    <w:name w:val="Podtytuł Znak"/>
    <w:basedOn w:val="Domylnaczcionkaakapitu"/>
    <w:link w:val="Podtytu"/>
    <w:rsid w:val="00D91C81"/>
    <w:rPr>
      <w:rFonts w:ascii="Arial" w:eastAsia="Lucida Sans Unicode" w:hAnsi="Arial" w:cs="Arial"/>
      <w:i/>
      <w:iCs/>
      <w:kern w:val="1"/>
      <w:sz w:val="28"/>
      <w:szCs w:val="28"/>
      <w:lang w:eastAsia="zh-CN" w:bidi="hi-IN"/>
    </w:rPr>
  </w:style>
  <w:style w:type="paragraph" w:customStyle="1" w:styleId="Tekstpodstawowy21">
    <w:name w:val="Tekst podstawowy 21"/>
    <w:basedOn w:val="Normalny"/>
    <w:rsid w:val="00D91C81"/>
    <w:pPr>
      <w:autoSpaceDE w:val="0"/>
      <w:jc w:val="both"/>
    </w:pPr>
    <w:rPr>
      <w:rFonts w:eastAsia="Arial" w:cs="Ari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6</cp:revision>
  <cp:lastPrinted>2023-03-31T09:56:00Z</cp:lastPrinted>
  <dcterms:created xsi:type="dcterms:W3CDTF">2024-12-15T19:06:00Z</dcterms:created>
  <dcterms:modified xsi:type="dcterms:W3CDTF">2025-12-07T21:41:00Z</dcterms:modified>
</cp:coreProperties>
</file>